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35F2C66"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nn wraz przyłączami nn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 xml:space="preserve">a </w:t>
      </w:r>
      <w:r w:rsidR="00680A48">
        <w:rPr>
          <w:rFonts w:asciiTheme="minorHAnsi" w:hAnsiTheme="minorHAnsi" w:cstheme="minorHAnsi"/>
          <w:b/>
          <w:i/>
          <w:color w:val="FF0000"/>
          <w:sz w:val="20"/>
        </w:rPr>
        <w:t>Rzeczyca</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280084B3" w:rsidR="002507AB" w:rsidRPr="002507AB" w:rsidRDefault="00680A48" w:rsidP="0089020B">
      <w:pPr>
        <w:pStyle w:val="Akapitzlist"/>
        <w:spacing w:before="120" w:line="276" w:lineRule="auto"/>
        <w:outlineLvl w:val="0"/>
        <w:rPr>
          <w:rFonts w:asciiTheme="minorHAnsi" w:hAnsiTheme="minorHAnsi" w:cstheme="minorHAnsi"/>
          <w:b/>
          <w:i/>
          <w:color w:val="FF0000"/>
          <w:sz w:val="20"/>
        </w:rPr>
      </w:pPr>
      <w:r w:rsidRPr="00680A48">
        <w:rPr>
          <w:rFonts w:asciiTheme="minorHAnsi" w:hAnsiTheme="minorHAnsi" w:cstheme="minorHAnsi"/>
          <w:b/>
          <w:i/>
          <w:color w:val="FF0000"/>
          <w:sz w:val="20"/>
        </w:rPr>
        <w:t>Wykonanie dokumentacji projektowej oraz wymiana istniejącej linii napowietrznej nN wraz przyłączami napowietrznymi nN na terenie Rejonu Energetycznego Tomaszów Mazowiecki (Rzeczyca, obręb stacji 6-03</w:t>
      </w:r>
      <w:r w:rsidR="00311AD1">
        <w:rPr>
          <w:rFonts w:asciiTheme="minorHAnsi" w:hAnsiTheme="minorHAnsi" w:cstheme="minorHAnsi"/>
          <w:b/>
          <w:i/>
          <w:color w:val="FF0000"/>
          <w:sz w:val="20"/>
        </w:rPr>
        <w:t>28</w:t>
      </w:r>
      <w:r w:rsidRPr="00680A48">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57BFEE01" w:rsidR="00A473BE" w:rsidRPr="00802AC7" w:rsidRDefault="00F14CCA" w:rsidP="00A473BE">
      <w:pPr>
        <w:spacing w:before="120" w:line="276" w:lineRule="auto"/>
        <w:outlineLvl w:val="0"/>
        <w:rPr>
          <w:rFonts w:ascii="Verdana" w:hAnsi="Verdana" w:cstheme="minorHAnsi"/>
          <w:sz w:val="18"/>
          <w:szCs w:val="18"/>
        </w:rPr>
      </w:pPr>
      <w:r>
        <w:rPr>
          <w:rFonts w:asciiTheme="minorHAnsi" w:hAnsiTheme="minorHAnsi" w:cstheme="minorHAnsi"/>
          <w:b/>
          <w:i/>
          <w:color w:val="FF0000"/>
          <w:sz w:val="20"/>
        </w:rPr>
        <w:t>31</w:t>
      </w:r>
      <w:r w:rsidR="009E65BB">
        <w:rPr>
          <w:rFonts w:asciiTheme="minorHAnsi" w:hAnsiTheme="minorHAnsi" w:cstheme="minorHAnsi"/>
          <w:b/>
          <w:i/>
          <w:color w:val="FF0000"/>
          <w:sz w:val="20"/>
        </w:rPr>
        <w:t>.</w:t>
      </w:r>
      <w:r>
        <w:rPr>
          <w:rFonts w:asciiTheme="minorHAnsi" w:hAnsiTheme="minorHAnsi" w:cstheme="minorHAnsi"/>
          <w:b/>
          <w:i/>
          <w:color w:val="FF0000"/>
          <w:sz w:val="20"/>
        </w:rPr>
        <w:t>08</w:t>
      </w:r>
      <w:r w:rsidR="009E65BB">
        <w:rPr>
          <w:rFonts w:asciiTheme="minorHAnsi" w:hAnsiTheme="minorHAnsi" w:cstheme="minorHAnsi"/>
          <w:b/>
          <w:i/>
          <w:color w:val="FF0000"/>
          <w:sz w:val="20"/>
        </w:rPr>
        <w:t>.2026r.</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5DC3DFA"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 xml:space="preserve">Tomaszów Mazowiecki, m. </w:t>
      </w:r>
      <w:r w:rsidR="00680A48">
        <w:rPr>
          <w:rFonts w:ascii="Verdana" w:hAnsi="Verdana" w:cstheme="minorHAnsi"/>
          <w:b/>
          <w:bCs/>
          <w:i/>
          <w:iCs/>
          <w:color w:val="FF0000"/>
          <w:sz w:val="18"/>
          <w:szCs w:val="18"/>
        </w:rPr>
        <w:t>Rzeczyca</w:t>
      </w:r>
      <w:r w:rsidR="009E65BB">
        <w:rPr>
          <w:rFonts w:ascii="Verdana" w:hAnsi="Verdana" w:cstheme="minorHAnsi"/>
          <w:b/>
          <w:bCs/>
          <w:i/>
          <w:iCs/>
          <w:color w:val="FF0000"/>
          <w:sz w:val="18"/>
          <w:szCs w:val="18"/>
        </w:rPr>
        <w:t xml:space="preserve"> gm. </w:t>
      </w:r>
      <w:r w:rsidR="00680A48">
        <w:rPr>
          <w:rFonts w:ascii="Verdana" w:hAnsi="Verdana" w:cstheme="minorHAnsi"/>
          <w:b/>
          <w:bCs/>
          <w:i/>
          <w:iCs/>
          <w:color w:val="FF0000"/>
          <w:sz w:val="18"/>
          <w:szCs w:val="18"/>
        </w:rPr>
        <w:t>Rzeczyca</w:t>
      </w:r>
      <w:r w:rsidR="009E65B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D52F" w14:textId="77777777" w:rsidR="009A4CDC" w:rsidRDefault="009A4C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DA731" w14:textId="77777777" w:rsidR="009A4CDC" w:rsidRDefault="009A4C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1AE6D" w14:textId="77777777" w:rsidR="009A4CDC" w:rsidRDefault="009A4C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7B50C9A8"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9A4CDC">
            <w:rPr>
              <w:rFonts w:asciiTheme="majorHAnsi" w:hAnsiTheme="majorHAnsi"/>
              <w:color w:val="000000" w:themeColor="text1"/>
              <w:sz w:val="14"/>
              <w:szCs w:val="18"/>
            </w:rPr>
            <w:t>4376</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8A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4315"/>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AD1"/>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59E9"/>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59B"/>
    <w:rsid w:val="00407783"/>
    <w:rsid w:val="004105E9"/>
    <w:rsid w:val="00412994"/>
    <w:rsid w:val="00412E59"/>
    <w:rsid w:val="004134E4"/>
    <w:rsid w:val="004148DF"/>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D04"/>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A48"/>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8B2"/>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F8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8B2"/>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0F7"/>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730"/>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869"/>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EFE"/>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CDC"/>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317"/>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A0C"/>
    <w:rsid w:val="00B70F46"/>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7330"/>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4CCA"/>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9A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857"/>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5.docx</dmsv2BaseFileName>
    <dmsv2BaseDisplayName xmlns="http://schemas.microsoft.com/sharepoint/v3">Załącznik nr 1 do SWZ część 5</dmsv2BaseDisplayName>
    <dmsv2SWPP2ObjectNumber xmlns="http://schemas.microsoft.com/sharepoint/v3">POST/DYS/OLD/GZ/04376/2025                        </dmsv2SWPP2ObjectNumber>
    <dmsv2SWPP2SumMD5 xmlns="http://schemas.microsoft.com/sharepoint/v3">2e26d28092b0b18611c85cb057ec02d1</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23914493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JEUP5JKVCYQC-1440096624-14240</_dlc_DocId>
    <_dlc_DocIdUrl xmlns="a19cb1c7-c5c7-46d4-85ae-d83685407bba">
      <Url>https://swpp2.dms.gkpge.pl/sites/41/_layouts/15/DocIdRedir.aspx?ID=JEUP5JKVCYQC-1440096624-14240</Url>
      <Description>JEUP5JKVCYQC-1440096624-14240</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25725CF-1506-4038-9759-79337A6FE049}">
  <ds:schemaRefs>
    <ds:schemaRef ds:uri="http://schemas.microsoft.com/sharepoint/events"/>
  </ds:schemaRefs>
</ds:datastoreItem>
</file>

<file path=customXml/itemProps4.xml><?xml version="1.0" encoding="utf-8"?>
<ds:datastoreItem xmlns:ds="http://schemas.openxmlformats.org/officeDocument/2006/customXml" ds:itemID="{109599A3-E03E-4833-A857-D302EF45A17F}"/>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1681</Words>
  <Characters>10086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2025-12-04T06:23:00Z</dcterms:created>
  <dcterms:modified xsi:type="dcterms:W3CDTF">2025-12-04T06:23:00Z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122ce318-37de-4d62-98e6-b1a820ab812a</vt:lpwstr>
  </property>
</Properties>
</file>